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27A3C1F5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A0590">
        <w:rPr>
          <w:rFonts w:ascii="Tahoma" w:hAnsi="Tahoma" w:cs="Tahoma"/>
          <w:b/>
        </w:rPr>
        <w:t>Zagospodarowanie terenu centrum wsi w celu poprawy dostępności do infrastruktury społecznej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41625" w14:textId="77777777" w:rsidR="002A186D" w:rsidRDefault="002A186D" w:rsidP="00DA5839">
      <w:r>
        <w:separator/>
      </w:r>
    </w:p>
  </w:endnote>
  <w:endnote w:type="continuationSeparator" w:id="0">
    <w:p w14:paraId="51A36F7B" w14:textId="77777777" w:rsidR="002A186D" w:rsidRDefault="002A186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67C8" w14:textId="77777777" w:rsidR="002A186D" w:rsidRDefault="002A186D" w:rsidP="00DA5839">
      <w:r>
        <w:separator/>
      </w:r>
    </w:p>
  </w:footnote>
  <w:footnote w:type="continuationSeparator" w:id="0">
    <w:p w14:paraId="2799FA97" w14:textId="77777777" w:rsidR="002A186D" w:rsidRDefault="002A186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34BAE7B6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A0590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C25C7B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86D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590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F9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2023-01-25T09:15:00Z</dcterms:modified>
</cp:coreProperties>
</file>